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1E5209" w14:textId="61BC13DC" w:rsidR="00AE2C9F" w:rsidRDefault="0041128C" w:rsidP="00AF6066">
      <w:pPr>
        <w:pStyle w:val="Bezproreda"/>
      </w:pPr>
      <w:r>
        <w:t xml:space="preserve"> </w:t>
      </w:r>
      <w:r w:rsidR="00F2711A">
        <w:rPr>
          <w:noProof/>
          <w:lang w:val="hr-HR" w:eastAsia="hr-HR"/>
        </w:rPr>
        <w:drawing>
          <wp:inline distT="0" distB="0" distL="0" distR="0" wp14:anchorId="0659296F" wp14:editId="604543E0">
            <wp:extent cx="361950" cy="4572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MON_1585653147"/>
      <w:bookmarkStart w:id="1" w:name="_MON_1585983329"/>
      <w:bookmarkEnd w:id="0"/>
      <w:bookmarkEnd w:id="1"/>
      <w:bookmarkStart w:id="2" w:name="_MON_1585653119"/>
      <w:bookmarkEnd w:id="2"/>
      <w:r w:rsidR="0044479D">
        <w:object w:dxaOrig="3544" w:dyaOrig="2065" w14:anchorId="02CBC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9" o:title=""/>
          </v:shape>
          <o:OLEObject Type="Embed" ProgID="Word.Picture.8" ShapeID="_x0000_i1025" DrawAspect="Content" ObjectID="_1820301194" r:id="rId10"/>
        </w:object>
      </w:r>
    </w:p>
    <w:p w14:paraId="49FE8E86" w14:textId="2C810411" w:rsidR="00AE2C9F" w:rsidRPr="00AE2C9F" w:rsidRDefault="00AE2C9F">
      <w:pPr>
        <w:rPr>
          <w:rFonts w:ascii="Times New Roman" w:hAnsi="Times New Roman"/>
          <w:b/>
          <w:bCs/>
        </w:rPr>
      </w:pPr>
      <w:r w:rsidRPr="00AE2C9F"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</w:t>
      </w:r>
      <w:r w:rsidR="0046487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Pr="00AE2C9F">
        <w:rPr>
          <w:rFonts w:ascii="Times New Roman" w:hAnsi="Times New Roman"/>
          <w:b/>
          <w:bCs/>
        </w:rPr>
        <w:t xml:space="preserve"> OPĆINSKO VIJEĆE</w:t>
      </w:r>
    </w:p>
    <w:p w14:paraId="43CF4EA8" w14:textId="77777777" w:rsidR="00A02A03" w:rsidRDefault="00A02A03">
      <w:pPr>
        <w:rPr>
          <w:rFonts w:ascii="Times New Roman" w:hAnsi="Times New Roman"/>
          <w:sz w:val="24"/>
          <w:szCs w:val="24"/>
          <w:lang w:val="hr-HR"/>
        </w:rPr>
      </w:pPr>
    </w:p>
    <w:p w14:paraId="5F2C7C29" w14:textId="34ACAF5D" w:rsidR="00AE2C9F" w:rsidRPr="00AE2C9F" w:rsidRDefault="00BA1300">
      <w:pPr>
        <w:rPr>
          <w:rFonts w:ascii="Times New Roman" w:hAnsi="Times New Roman"/>
          <w:sz w:val="24"/>
          <w:szCs w:val="24"/>
          <w:lang w:val="hr-HR"/>
        </w:rPr>
      </w:pPr>
      <w:bookmarkStart w:id="3" w:name="_Hlk204590284"/>
      <w:r w:rsidRPr="00445CF0">
        <w:rPr>
          <w:rFonts w:ascii="Times New Roman" w:hAnsi="Times New Roman"/>
          <w:sz w:val="24"/>
          <w:szCs w:val="24"/>
          <w:lang w:val="hr-HR"/>
        </w:rPr>
        <w:t>KLASA:</w:t>
      </w:r>
      <w:r w:rsidR="00AA1D17" w:rsidRPr="00445CF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02</w:t>
      </w:r>
      <w:r w:rsidR="004B4EB2">
        <w:rPr>
          <w:rFonts w:ascii="Times New Roman" w:hAnsi="Times New Roman"/>
          <w:sz w:val="24"/>
          <w:szCs w:val="24"/>
          <w:lang w:val="hr-HR"/>
        </w:rPr>
        <w:t>4</w:t>
      </w:r>
      <w:r w:rsidR="00C40632">
        <w:rPr>
          <w:rFonts w:ascii="Times New Roman" w:hAnsi="Times New Roman"/>
          <w:sz w:val="24"/>
          <w:szCs w:val="24"/>
          <w:lang w:val="hr-HR"/>
        </w:rPr>
        <w:t>-0</w:t>
      </w:r>
      <w:r w:rsidR="004B4EB2">
        <w:rPr>
          <w:rFonts w:ascii="Times New Roman" w:hAnsi="Times New Roman"/>
          <w:sz w:val="24"/>
          <w:szCs w:val="24"/>
          <w:lang w:val="hr-HR"/>
        </w:rPr>
        <w:t>1</w:t>
      </w:r>
      <w:r w:rsidR="00C40632">
        <w:rPr>
          <w:rFonts w:ascii="Times New Roman" w:hAnsi="Times New Roman"/>
          <w:sz w:val="24"/>
          <w:szCs w:val="24"/>
          <w:lang w:val="hr-HR"/>
        </w:rPr>
        <w:t>/2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-01/</w:t>
      </w:r>
      <w:r w:rsidR="00355686">
        <w:rPr>
          <w:rFonts w:ascii="Times New Roman" w:hAnsi="Times New Roman"/>
          <w:sz w:val="24"/>
          <w:szCs w:val="24"/>
          <w:lang w:val="hr-HR"/>
        </w:rPr>
        <w:t>0</w:t>
      </w:r>
      <w:r w:rsidR="00666C0B">
        <w:rPr>
          <w:rFonts w:ascii="Times New Roman" w:hAnsi="Times New Roman"/>
          <w:sz w:val="24"/>
          <w:szCs w:val="24"/>
          <w:lang w:val="hr-HR"/>
        </w:rPr>
        <w:t>6</w:t>
      </w:r>
    </w:p>
    <w:p w14:paraId="3B2433A9" w14:textId="18A10E37" w:rsidR="00965C25" w:rsidRPr="00445CF0" w:rsidRDefault="00716387">
      <w:pPr>
        <w:rPr>
          <w:rFonts w:ascii="Times New Roman" w:hAnsi="Times New Roman"/>
          <w:color w:val="FF0000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U</w:t>
      </w:r>
      <w:r w:rsidR="00BA1300" w:rsidRPr="00445CF0">
        <w:rPr>
          <w:rFonts w:ascii="Times New Roman" w:hAnsi="Times New Roman"/>
          <w:sz w:val="24"/>
          <w:szCs w:val="24"/>
          <w:lang w:val="hr-HR"/>
        </w:rPr>
        <w:t>BROJ:</w:t>
      </w:r>
      <w:r w:rsidR="00185B13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2109</w:t>
      </w:r>
      <w:r w:rsidR="0015744A">
        <w:rPr>
          <w:rFonts w:ascii="Times New Roman" w:hAnsi="Times New Roman"/>
          <w:sz w:val="24"/>
          <w:szCs w:val="24"/>
          <w:lang w:val="hr-HR"/>
        </w:rPr>
        <w:t>-</w:t>
      </w:r>
      <w:r w:rsidR="00C40632">
        <w:rPr>
          <w:rFonts w:ascii="Times New Roman" w:hAnsi="Times New Roman"/>
          <w:sz w:val="24"/>
          <w:szCs w:val="24"/>
          <w:lang w:val="hr-HR"/>
        </w:rPr>
        <w:t>22-02-2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-1</w:t>
      </w:r>
    </w:p>
    <w:p w14:paraId="76DEB607" w14:textId="59FF5E90" w:rsidR="00965C25" w:rsidRPr="00445CF0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Orehovica</w:t>
      </w:r>
      <w:r w:rsidR="00086EBA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5D7BEF">
        <w:rPr>
          <w:rFonts w:ascii="Times New Roman" w:hAnsi="Times New Roman"/>
          <w:sz w:val="24"/>
          <w:szCs w:val="24"/>
          <w:lang w:val="hr-HR"/>
        </w:rPr>
        <w:t>2</w:t>
      </w:r>
      <w:r w:rsidR="00D40B30">
        <w:rPr>
          <w:rFonts w:ascii="Times New Roman" w:hAnsi="Times New Roman"/>
          <w:sz w:val="24"/>
          <w:szCs w:val="24"/>
          <w:lang w:val="hr-HR"/>
        </w:rPr>
        <w:t>5</w:t>
      </w:r>
      <w:r w:rsidR="004567E2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5D7BEF">
        <w:rPr>
          <w:rFonts w:ascii="Times New Roman" w:hAnsi="Times New Roman"/>
          <w:sz w:val="24"/>
          <w:szCs w:val="24"/>
          <w:lang w:val="hr-HR"/>
        </w:rPr>
        <w:t>rujna</w:t>
      </w:r>
      <w:r w:rsidR="0056448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63DAB">
        <w:rPr>
          <w:rFonts w:ascii="Times New Roman" w:hAnsi="Times New Roman"/>
          <w:sz w:val="24"/>
          <w:szCs w:val="24"/>
          <w:lang w:val="hr-HR"/>
        </w:rPr>
        <w:t>2025</w:t>
      </w:r>
      <w:r w:rsidR="00A5688B">
        <w:rPr>
          <w:rFonts w:ascii="Times New Roman" w:hAnsi="Times New Roman"/>
          <w:sz w:val="24"/>
          <w:szCs w:val="24"/>
          <w:lang w:val="hr-HR"/>
        </w:rPr>
        <w:t>. godine</w:t>
      </w:r>
    </w:p>
    <w:bookmarkEnd w:id="3"/>
    <w:p w14:paraId="7CA17A7D" w14:textId="6F159AC6" w:rsidR="007E5ED1" w:rsidRPr="00445CF0" w:rsidRDefault="007E5ED1" w:rsidP="007E5ED1">
      <w:pPr>
        <w:rPr>
          <w:rFonts w:ascii="Times New Roman" w:hAnsi="Times New Roman"/>
          <w:bCs/>
          <w:sz w:val="24"/>
          <w:szCs w:val="24"/>
          <w:lang w:val="hr-HR"/>
        </w:rPr>
      </w:pPr>
    </w:p>
    <w:p w14:paraId="2ADF8555" w14:textId="2BE68F80" w:rsidR="007E5ED1" w:rsidRPr="00445CF0" w:rsidRDefault="007E5ED1" w:rsidP="00160F84">
      <w:pPr>
        <w:ind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Na temelju članka 23. Poslovnika Općine Orehovica (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Službeni glasnik Međimurske županije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="009E713C">
        <w:rPr>
          <w:rFonts w:ascii="Times New Roman" w:hAnsi="Times New Roman"/>
          <w:bCs/>
          <w:sz w:val="24"/>
          <w:szCs w:val="24"/>
          <w:lang w:val="hr-HR"/>
        </w:rPr>
        <w:t>,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 broj </w:t>
      </w:r>
      <w:r w:rsidR="00B24C61" w:rsidRPr="00445CF0">
        <w:rPr>
          <w:rFonts w:ascii="Times New Roman" w:hAnsi="Times New Roman"/>
          <w:bCs/>
          <w:sz w:val="24"/>
          <w:szCs w:val="24"/>
          <w:lang w:val="hr-HR"/>
        </w:rPr>
        <w:t>7/21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)</w:t>
      </w:r>
    </w:p>
    <w:p w14:paraId="4342520A" w14:textId="5122EA61" w:rsidR="007E5ED1" w:rsidRPr="00445CF0" w:rsidRDefault="007E5ED1">
      <w:pPr>
        <w:jc w:val="center"/>
        <w:rPr>
          <w:rFonts w:ascii="Times New Roman" w:hAnsi="Times New Roman"/>
          <w:b/>
          <w:sz w:val="24"/>
          <w:szCs w:val="24"/>
          <w:u w:val="single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u w:val="single"/>
          <w:lang w:val="hr-HR"/>
        </w:rPr>
        <w:t>SAZIVAM</w:t>
      </w:r>
    </w:p>
    <w:p w14:paraId="0D5B9E09" w14:textId="428A3495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4B10102B" w14:textId="7356C43F" w:rsidR="007E5ED1" w:rsidRPr="00445CF0" w:rsidRDefault="00DE5D87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3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 sjednicu Općinskog vijeća Općine Orehovica dana</w:t>
      </w:r>
      <w:r w:rsidR="00A5688B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>30</w:t>
      </w:r>
      <w:r w:rsidR="004567E2">
        <w:rPr>
          <w:rFonts w:ascii="Times New Roman" w:hAnsi="Times New Roman"/>
          <w:b/>
          <w:sz w:val="24"/>
          <w:szCs w:val="24"/>
          <w:lang w:val="hr-HR"/>
        </w:rPr>
        <w:t xml:space="preserve">. 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 xml:space="preserve">rujna </w:t>
      </w:r>
      <w:r w:rsidR="00C639CD">
        <w:rPr>
          <w:rFonts w:ascii="Times New Roman" w:hAnsi="Times New Roman"/>
          <w:b/>
          <w:sz w:val="24"/>
          <w:szCs w:val="24"/>
          <w:lang w:val="hr-HR"/>
        </w:rPr>
        <w:t>2025</w:t>
      </w:r>
      <w:r w:rsidR="00A5688B" w:rsidRPr="00A5688B">
        <w:rPr>
          <w:rFonts w:ascii="Times New Roman" w:hAnsi="Times New Roman"/>
          <w:b/>
          <w:sz w:val="24"/>
          <w:szCs w:val="24"/>
          <w:lang w:val="hr-HR"/>
        </w:rPr>
        <w:t>. godine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55419A6F" w14:textId="1D1F7FBA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Sjednica će se održati u </w:t>
      </w:r>
      <w:r w:rsidR="0080562D">
        <w:rPr>
          <w:rFonts w:ascii="Times New Roman" w:hAnsi="Times New Roman"/>
          <w:b/>
          <w:sz w:val="24"/>
          <w:szCs w:val="24"/>
          <w:lang w:val="hr-HR"/>
        </w:rPr>
        <w:t xml:space="preserve">prostorijama </w:t>
      </w:r>
      <w:r w:rsidR="006315F9">
        <w:rPr>
          <w:rFonts w:ascii="Times New Roman" w:hAnsi="Times New Roman"/>
          <w:b/>
          <w:sz w:val="24"/>
          <w:szCs w:val="24"/>
          <w:lang w:val="hr-HR"/>
        </w:rPr>
        <w:t>Općine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, </w:t>
      </w:r>
      <w:r w:rsidR="006315F9">
        <w:rPr>
          <w:rFonts w:ascii="Times New Roman" w:hAnsi="Times New Roman"/>
          <w:bCs/>
          <w:sz w:val="24"/>
          <w:szCs w:val="24"/>
          <w:lang w:val="hr-HR"/>
        </w:rPr>
        <w:t>Čakovečka 9,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 s početkom u </w:t>
      </w:r>
      <w:r w:rsidR="00DE5D87">
        <w:rPr>
          <w:rFonts w:ascii="Times New Roman" w:hAnsi="Times New Roman"/>
          <w:b/>
          <w:sz w:val="24"/>
          <w:szCs w:val="24"/>
          <w:lang w:val="hr-HR"/>
        </w:rPr>
        <w:t>1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>8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:00 sati.</w:t>
      </w:r>
    </w:p>
    <w:p w14:paraId="08CEE3EC" w14:textId="60FBC537" w:rsidR="00BE6956" w:rsidRPr="00445CF0" w:rsidRDefault="00BE6956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Aktualni sat u trajanju od 45 minuta.</w:t>
      </w:r>
    </w:p>
    <w:p w14:paraId="068A6F58" w14:textId="07DE43EF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74E0EDCE" w14:textId="4B7F5A90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Za sjednicu predlažem sljedeći</w:t>
      </w:r>
    </w:p>
    <w:p w14:paraId="6FC2264B" w14:textId="0643FF3D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33A94A8E" w14:textId="5ABA6E3E" w:rsidR="007E5ED1" w:rsidRDefault="007E5ED1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lang w:val="hr-HR"/>
        </w:rPr>
        <w:t>DNEVNI RED</w:t>
      </w:r>
    </w:p>
    <w:p w14:paraId="3D241E09" w14:textId="77777777" w:rsidR="00A57B23" w:rsidRDefault="00A57B23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6E7786BE" w14:textId="34156744" w:rsidR="00211613" w:rsidRPr="000A0582" w:rsidRDefault="00A57B23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Zapisnik s </w:t>
      </w:r>
      <w:r w:rsidR="00DE5D87">
        <w:rPr>
          <w:rFonts w:ascii="Times New Roman" w:hAnsi="Times New Roman"/>
          <w:bCs/>
          <w:sz w:val="24"/>
          <w:szCs w:val="24"/>
          <w:lang w:val="hr-HR"/>
        </w:rPr>
        <w:t xml:space="preserve">druge sjednice 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Općinskog vijeća Općine Orehovica održane </w:t>
      </w:r>
      <w:r w:rsidR="0056448C">
        <w:rPr>
          <w:rFonts w:ascii="Times New Roman" w:hAnsi="Times New Roman"/>
          <w:bCs/>
          <w:sz w:val="24"/>
          <w:szCs w:val="24"/>
          <w:lang w:val="hr-HR"/>
        </w:rPr>
        <w:t xml:space="preserve">18. </w:t>
      </w:r>
      <w:r w:rsidR="00DE5D87">
        <w:rPr>
          <w:rFonts w:ascii="Times New Roman" w:hAnsi="Times New Roman"/>
          <w:bCs/>
          <w:sz w:val="24"/>
          <w:szCs w:val="24"/>
          <w:lang w:val="hr-HR"/>
        </w:rPr>
        <w:t>srpnja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 202</w:t>
      </w:r>
      <w:r w:rsidR="0056448C">
        <w:rPr>
          <w:rFonts w:ascii="Times New Roman" w:hAnsi="Times New Roman"/>
          <w:bCs/>
          <w:sz w:val="24"/>
          <w:szCs w:val="24"/>
          <w:lang w:val="hr-HR"/>
        </w:rPr>
        <w:t>5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>. godine</w:t>
      </w:r>
    </w:p>
    <w:p w14:paraId="36F5257E" w14:textId="070F7789" w:rsidR="000A0582" w:rsidRP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Odluka o prihvaćanju Polugodišnjeg izvještaja o izvršenju proračuna za 2025. godinu</w:t>
      </w:r>
    </w:p>
    <w:p w14:paraId="2A10E0A6" w14:textId="08201707" w:rsidR="000A0582" w:rsidRP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Donošenje I. izmjena i dopuna proračuna Općine Orehovica za 2025. godinu</w:t>
      </w:r>
    </w:p>
    <w:p w14:paraId="2250D808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Odluke o sredstvima za ostvarivanje novčanih pomoći i socijalnih usluga građana i kućanstava u 2025. godini </w:t>
      </w:r>
    </w:p>
    <w:p w14:paraId="213F08B1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financiranja javnih potreba u kulturi i športu u 2025. godini </w:t>
      </w:r>
    </w:p>
    <w:p w14:paraId="2DBDE0F7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gradnje objekata komunalne infrastrukture na području Općine Orehovica za 2025. godinu </w:t>
      </w:r>
    </w:p>
    <w:p w14:paraId="13E55DFF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održavanja komunalne infrastrukture na području Općine Orehovica za 2025. godinu </w:t>
      </w:r>
    </w:p>
    <w:p w14:paraId="49696E35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Donošenja Plana davanja koncesija u 2026. godini </w:t>
      </w:r>
    </w:p>
    <w:p w14:paraId="15B57E86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Odluka o donošenju Plana rasvjete Općine Orehovica</w:t>
      </w:r>
    </w:p>
    <w:p w14:paraId="6CFFB4AB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EA110B">
        <w:rPr>
          <w:rFonts w:ascii="Times New Roman" w:hAnsi="Times New Roman"/>
          <w:bCs/>
          <w:sz w:val="24"/>
          <w:szCs w:val="24"/>
          <w:lang w:val="hr-HR"/>
        </w:rPr>
        <w:t xml:space="preserve">Donošenje Odluke o visini naknade za prisustvovanje na sjednicama Općinskog vijeća, radnih tijela Općine Orehovica te </w:t>
      </w:r>
      <w:r>
        <w:rPr>
          <w:rFonts w:ascii="Times New Roman" w:hAnsi="Times New Roman"/>
          <w:bCs/>
          <w:sz w:val="24"/>
          <w:szCs w:val="24"/>
          <w:lang w:val="hr-HR"/>
        </w:rPr>
        <w:t>naknadi predsjedniku Vijeća Općine Orehovica</w:t>
      </w:r>
    </w:p>
    <w:p w14:paraId="620B66F4" w14:textId="77777777" w:rsidR="000A0582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1F5898">
        <w:rPr>
          <w:rFonts w:ascii="Times New Roman" w:hAnsi="Times New Roman"/>
          <w:bCs/>
          <w:sz w:val="24"/>
          <w:szCs w:val="24"/>
          <w:lang w:val="hr-HR"/>
        </w:rPr>
        <w:t>Dono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enje Odluke o koeficijentima za obra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č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un pla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e slu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ž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benika i namje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tenika Op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ine Orehovica</w:t>
      </w:r>
    </w:p>
    <w:p w14:paraId="7FF78A4A" w14:textId="77777777" w:rsidR="000A0582" w:rsidRPr="005940E0" w:rsidRDefault="000A0582" w:rsidP="000A0582">
      <w:pPr>
        <w:pStyle w:val="Odlomakpopisa"/>
        <w:numPr>
          <w:ilvl w:val="0"/>
          <w:numId w:val="18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Razno</w:t>
      </w:r>
    </w:p>
    <w:p w14:paraId="45500F78" w14:textId="77777777" w:rsidR="000A0582" w:rsidRPr="00DE5D87" w:rsidRDefault="000A0582" w:rsidP="000A0582">
      <w:pPr>
        <w:pStyle w:val="Odlomakpopisa"/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14:paraId="0144ACC1" w14:textId="77777777" w:rsidR="00EE13B2" w:rsidRDefault="00EE13B2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45E750B9" w14:textId="77777777" w:rsidR="000C1418" w:rsidRDefault="000C1418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60B89FBD" w14:textId="0CE4F067" w:rsidR="00CD31E9" w:rsidRDefault="003826FF" w:rsidP="00CD31E9">
      <w:pPr>
        <w:ind w:left="5664"/>
        <w:rPr>
          <w:rFonts w:ascii="Times New Roman" w:hAnsi="Times New Roman"/>
          <w:bCs/>
          <w:sz w:val="24"/>
          <w:szCs w:val="24"/>
          <w:lang w:val="hr-HR"/>
        </w:rPr>
      </w:pPr>
      <w:r w:rsidRPr="00E13A63">
        <w:rPr>
          <w:rFonts w:ascii="Times New Roman" w:hAnsi="Times New Roman"/>
          <w:b/>
          <w:sz w:val="24"/>
          <w:szCs w:val="24"/>
          <w:lang w:val="hr-HR"/>
        </w:rPr>
        <w:t>PREDSJEDNIK</w:t>
      </w:r>
      <w:r w:rsidR="00310659" w:rsidRPr="00E13A63">
        <w:rPr>
          <w:rFonts w:ascii="Times New Roman" w:hAnsi="Times New Roman"/>
          <w:b/>
          <w:sz w:val="24"/>
          <w:szCs w:val="24"/>
          <w:lang w:val="hr-HR"/>
        </w:rPr>
        <w:t xml:space="preserve"> OPĆINSKOG VIJEĆA</w:t>
      </w:r>
      <w:r w:rsidR="00E21AFB" w:rsidRPr="00E13A63">
        <w:rPr>
          <w:rFonts w:ascii="Times New Roman" w:hAnsi="Times New Roman"/>
          <w:bCs/>
          <w:sz w:val="24"/>
          <w:szCs w:val="24"/>
          <w:lang w:val="hr-HR"/>
        </w:rPr>
        <w:t xml:space="preserve">                                                  </w:t>
      </w:r>
    </w:p>
    <w:p w14:paraId="52B214AE" w14:textId="42B0F1AF" w:rsidR="007D3BAD" w:rsidRPr="00CD31E9" w:rsidRDefault="0056448C" w:rsidP="0056448C">
      <w:pPr>
        <w:ind w:left="6372" w:firstLine="708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Zlatko Orsag</w:t>
      </w:r>
    </w:p>
    <w:sectPr w:rsidR="007D3BAD" w:rsidRPr="00CD31E9" w:rsidSect="00570B74">
      <w:type w:val="continuous"/>
      <w:pgSz w:w="12240" w:h="15840"/>
      <w:pgMar w:top="1077" w:right="1191" w:bottom="1191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0233" w14:textId="77777777" w:rsidR="000A6062" w:rsidRDefault="000A6062">
      <w:r>
        <w:separator/>
      </w:r>
    </w:p>
  </w:endnote>
  <w:endnote w:type="continuationSeparator" w:id="0">
    <w:p w14:paraId="6DD9FC75" w14:textId="77777777" w:rsidR="000A6062" w:rsidRDefault="000A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37CC" w14:textId="77777777" w:rsidR="000A6062" w:rsidRDefault="000A6062">
      <w:r>
        <w:separator/>
      </w:r>
    </w:p>
  </w:footnote>
  <w:footnote w:type="continuationSeparator" w:id="0">
    <w:p w14:paraId="20836F5E" w14:textId="77777777" w:rsidR="000A6062" w:rsidRDefault="000A6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000002"/>
    <w:multiLevelType w:val="singleLevel"/>
    <w:tmpl w:val="82F8C374"/>
    <w:name w:val="WW8Num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491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2A3F81"/>
    <w:multiLevelType w:val="hybridMultilevel"/>
    <w:tmpl w:val="09A4460C"/>
    <w:lvl w:ilvl="0" w:tplc="041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0AA62387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4420A3"/>
    <w:multiLevelType w:val="hybridMultilevel"/>
    <w:tmpl w:val="7466F046"/>
    <w:lvl w:ilvl="0" w:tplc="1828FB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52573"/>
    <w:multiLevelType w:val="hybridMultilevel"/>
    <w:tmpl w:val="B39E5D42"/>
    <w:lvl w:ilvl="0" w:tplc="041A000F">
      <w:start w:val="1"/>
      <w:numFmt w:val="decimal"/>
      <w:lvlText w:val="%1."/>
      <w:lvlJc w:val="left"/>
      <w:pPr>
        <w:ind w:left="1222" w:hanging="360"/>
      </w:p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17CC30DA"/>
    <w:multiLevelType w:val="hybridMultilevel"/>
    <w:tmpl w:val="CF56C072"/>
    <w:lvl w:ilvl="0" w:tplc="34F4E79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1923AA"/>
    <w:multiLevelType w:val="hybridMultilevel"/>
    <w:tmpl w:val="B108FBEC"/>
    <w:lvl w:ilvl="0" w:tplc="6FFA4A6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075E6D"/>
    <w:multiLevelType w:val="hybridMultilevel"/>
    <w:tmpl w:val="B6FEBA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3427E"/>
    <w:multiLevelType w:val="hybridMultilevel"/>
    <w:tmpl w:val="1C9A8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423DE"/>
    <w:multiLevelType w:val="hybridMultilevel"/>
    <w:tmpl w:val="9BCC4A32"/>
    <w:lvl w:ilvl="0" w:tplc="014639F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9EA27F6"/>
    <w:multiLevelType w:val="hybridMultilevel"/>
    <w:tmpl w:val="E44E270A"/>
    <w:lvl w:ilvl="0" w:tplc="DB947982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F784560"/>
    <w:multiLevelType w:val="hybridMultilevel"/>
    <w:tmpl w:val="058C348E"/>
    <w:lvl w:ilvl="0" w:tplc="85442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B1EBC"/>
    <w:multiLevelType w:val="hybridMultilevel"/>
    <w:tmpl w:val="E2EC133A"/>
    <w:lvl w:ilvl="0" w:tplc="6866A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CD26D3"/>
    <w:multiLevelType w:val="hybridMultilevel"/>
    <w:tmpl w:val="6C24067E"/>
    <w:lvl w:ilvl="0" w:tplc="3374648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8CE0936"/>
    <w:multiLevelType w:val="hybridMultilevel"/>
    <w:tmpl w:val="A95CD418"/>
    <w:lvl w:ilvl="0" w:tplc="629A36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61617"/>
    <w:multiLevelType w:val="hybridMultilevel"/>
    <w:tmpl w:val="79A89572"/>
    <w:lvl w:ilvl="0" w:tplc="8E7EDAB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122BE0"/>
    <w:multiLevelType w:val="hybridMultilevel"/>
    <w:tmpl w:val="2A22C7DE"/>
    <w:lvl w:ilvl="0" w:tplc="CAC8E5A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096368155">
    <w:abstractNumId w:val="0"/>
  </w:num>
  <w:num w:numId="2" w16cid:durableId="785153344">
    <w:abstractNumId w:val="1"/>
  </w:num>
  <w:num w:numId="3" w16cid:durableId="1477646410">
    <w:abstractNumId w:val="2"/>
  </w:num>
  <w:num w:numId="4" w16cid:durableId="1325088550">
    <w:abstractNumId w:val="3"/>
  </w:num>
  <w:num w:numId="5" w16cid:durableId="151607385">
    <w:abstractNumId w:val="4"/>
  </w:num>
  <w:num w:numId="6" w16cid:durableId="940986568">
    <w:abstractNumId w:val="15"/>
  </w:num>
  <w:num w:numId="7" w16cid:durableId="835026133">
    <w:abstractNumId w:val="16"/>
  </w:num>
  <w:num w:numId="8" w16cid:durableId="865143702">
    <w:abstractNumId w:val="5"/>
  </w:num>
  <w:num w:numId="9" w16cid:durableId="1261064529">
    <w:abstractNumId w:val="9"/>
  </w:num>
  <w:num w:numId="10" w16cid:durableId="1060863200">
    <w:abstractNumId w:val="20"/>
  </w:num>
  <w:num w:numId="11" w16cid:durableId="755396980">
    <w:abstractNumId w:val="10"/>
  </w:num>
  <w:num w:numId="12" w16cid:durableId="635724627">
    <w:abstractNumId w:val="0"/>
    <w:lvlOverride w:ilvl="0">
      <w:startOverride w:val="1"/>
    </w:lvlOverride>
  </w:num>
  <w:num w:numId="13" w16cid:durableId="413018329">
    <w:abstractNumId w:val="19"/>
  </w:num>
  <w:num w:numId="14" w16cid:durableId="381249791">
    <w:abstractNumId w:val="13"/>
  </w:num>
  <w:num w:numId="15" w16cid:durableId="1502698789">
    <w:abstractNumId w:val="17"/>
  </w:num>
  <w:num w:numId="16" w16cid:durableId="1712067683">
    <w:abstractNumId w:val="15"/>
  </w:num>
  <w:num w:numId="17" w16cid:durableId="1559780780">
    <w:abstractNumId w:val="17"/>
  </w:num>
  <w:num w:numId="18" w16cid:durableId="378826337">
    <w:abstractNumId w:val="18"/>
  </w:num>
  <w:num w:numId="19" w16cid:durableId="1160273411">
    <w:abstractNumId w:val="8"/>
  </w:num>
  <w:num w:numId="20" w16cid:durableId="1785036014">
    <w:abstractNumId w:val="14"/>
  </w:num>
  <w:num w:numId="21" w16cid:durableId="380907148">
    <w:abstractNumId w:val="12"/>
  </w:num>
  <w:num w:numId="22" w16cid:durableId="1505583163">
    <w:abstractNumId w:val="6"/>
  </w:num>
  <w:num w:numId="23" w16cid:durableId="1098910747">
    <w:abstractNumId w:val="7"/>
  </w:num>
  <w:num w:numId="24" w16cid:durableId="13154526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5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87"/>
    <w:rsid w:val="00003192"/>
    <w:rsid w:val="000037A1"/>
    <w:rsid w:val="00010D25"/>
    <w:rsid w:val="00023EF7"/>
    <w:rsid w:val="00025D21"/>
    <w:rsid w:val="00030BA1"/>
    <w:rsid w:val="00033490"/>
    <w:rsid w:val="000340D5"/>
    <w:rsid w:val="00042B60"/>
    <w:rsid w:val="000500D6"/>
    <w:rsid w:val="000530F8"/>
    <w:rsid w:val="000637DE"/>
    <w:rsid w:val="00063FDA"/>
    <w:rsid w:val="000649A3"/>
    <w:rsid w:val="00075A4C"/>
    <w:rsid w:val="0007605F"/>
    <w:rsid w:val="00076C1F"/>
    <w:rsid w:val="00086EBA"/>
    <w:rsid w:val="000873FD"/>
    <w:rsid w:val="000967EE"/>
    <w:rsid w:val="00097BF7"/>
    <w:rsid w:val="00097DC6"/>
    <w:rsid w:val="000A0582"/>
    <w:rsid w:val="000A062F"/>
    <w:rsid w:val="000A3FB6"/>
    <w:rsid w:val="000A6062"/>
    <w:rsid w:val="000A7E1C"/>
    <w:rsid w:val="000B516E"/>
    <w:rsid w:val="000C1418"/>
    <w:rsid w:val="000D197A"/>
    <w:rsid w:val="000D53C6"/>
    <w:rsid w:val="000E2ED3"/>
    <w:rsid w:val="000F2403"/>
    <w:rsid w:val="000F5A72"/>
    <w:rsid w:val="000F5DCF"/>
    <w:rsid w:val="00102C14"/>
    <w:rsid w:val="00103A40"/>
    <w:rsid w:val="00105A6D"/>
    <w:rsid w:val="00115FF0"/>
    <w:rsid w:val="00116C61"/>
    <w:rsid w:val="00117720"/>
    <w:rsid w:val="0012012F"/>
    <w:rsid w:val="00121FE0"/>
    <w:rsid w:val="001226D2"/>
    <w:rsid w:val="00127084"/>
    <w:rsid w:val="00144B4A"/>
    <w:rsid w:val="00145CBE"/>
    <w:rsid w:val="00146381"/>
    <w:rsid w:val="00155441"/>
    <w:rsid w:val="0015744A"/>
    <w:rsid w:val="00160F84"/>
    <w:rsid w:val="00165941"/>
    <w:rsid w:val="001665B2"/>
    <w:rsid w:val="00167F0E"/>
    <w:rsid w:val="00175E5F"/>
    <w:rsid w:val="001833E8"/>
    <w:rsid w:val="00183B2E"/>
    <w:rsid w:val="00185B13"/>
    <w:rsid w:val="00191EAD"/>
    <w:rsid w:val="001A061D"/>
    <w:rsid w:val="001A5A33"/>
    <w:rsid w:val="001D13D4"/>
    <w:rsid w:val="001D3998"/>
    <w:rsid w:val="001D72CB"/>
    <w:rsid w:val="001D7331"/>
    <w:rsid w:val="001E4C6E"/>
    <w:rsid w:val="001E67C4"/>
    <w:rsid w:val="001F0B97"/>
    <w:rsid w:val="001F3302"/>
    <w:rsid w:val="001F5898"/>
    <w:rsid w:val="00201AD8"/>
    <w:rsid w:val="00202A69"/>
    <w:rsid w:val="00204EF6"/>
    <w:rsid w:val="00205B28"/>
    <w:rsid w:val="00206413"/>
    <w:rsid w:val="00211613"/>
    <w:rsid w:val="00213FCE"/>
    <w:rsid w:val="0021686A"/>
    <w:rsid w:val="0022226E"/>
    <w:rsid w:val="00222C1E"/>
    <w:rsid w:val="00223252"/>
    <w:rsid w:val="00223EAD"/>
    <w:rsid w:val="00226D75"/>
    <w:rsid w:val="00227126"/>
    <w:rsid w:val="0023548D"/>
    <w:rsid w:val="00240FC3"/>
    <w:rsid w:val="00247C30"/>
    <w:rsid w:val="002535EA"/>
    <w:rsid w:val="00256BD7"/>
    <w:rsid w:val="0026268D"/>
    <w:rsid w:val="00263DAB"/>
    <w:rsid w:val="0026568D"/>
    <w:rsid w:val="002747C3"/>
    <w:rsid w:val="00276D68"/>
    <w:rsid w:val="0028554A"/>
    <w:rsid w:val="002911F7"/>
    <w:rsid w:val="002C11FD"/>
    <w:rsid w:val="002C203B"/>
    <w:rsid w:val="002C26FC"/>
    <w:rsid w:val="002E5F10"/>
    <w:rsid w:val="00302532"/>
    <w:rsid w:val="00310659"/>
    <w:rsid w:val="00313324"/>
    <w:rsid w:val="00320F2A"/>
    <w:rsid w:val="00321FB3"/>
    <w:rsid w:val="003241F8"/>
    <w:rsid w:val="00326748"/>
    <w:rsid w:val="00331242"/>
    <w:rsid w:val="003422CF"/>
    <w:rsid w:val="00351F49"/>
    <w:rsid w:val="00352D59"/>
    <w:rsid w:val="00355686"/>
    <w:rsid w:val="0036249D"/>
    <w:rsid w:val="00364BBD"/>
    <w:rsid w:val="00365A5F"/>
    <w:rsid w:val="00371FCC"/>
    <w:rsid w:val="003737A4"/>
    <w:rsid w:val="0037725E"/>
    <w:rsid w:val="003826FF"/>
    <w:rsid w:val="00395AB7"/>
    <w:rsid w:val="003A063E"/>
    <w:rsid w:val="003A5B05"/>
    <w:rsid w:val="003A6007"/>
    <w:rsid w:val="003A7034"/>
    <w:rsid w:val="003B2348"/>
    <w:rsid w:val="003B6757"/>
    <w:rsid w:val="003C36F3"/>
    <w:rsid w:val="003D42ED"/>
    <w:rsid w:val="003E4807"/>
    <w:rsid w:val="003E6BF8"/>
    <w:rsid w:val="003E71B1"/>
    <w:rsid w:val="00406239"/>
    <w:rsid w:val="0041128C"/>
    <w:rsid w:val="00413DEA"/>
    <w:rsid w:val="00414F93"/>
    <w:rsid w:val="00420186"/>
    <w:rsid w:val="00420FC1"/>
    <w:rsid w:val="004234C9"/>
    <w:rsid w:val="004278C2"/>
    <w:rsid w:val="004332BB"/>
    <w:rsid w:val="00433F6E"/>
    <w:rsid w:val="0044479D"/>
    <w:rsid w:val="00445205"/>
    <w:rsid w:val="004456F4"/>
    <w:rsid w:val="00445CF0"/>
    <w:rsid w:val="00453F40"/>
    <w:rsid w:val="004567E2"/>
    <w:rsid w:val="00462B9C"/>
    <w:rsid w:val="00464879"/>
    <w:rsid w:val="00464A63"/>
    <w:rsid w:val="00466E92"/>
    <w:rsid w:val="00467651"/>
    <w:rsid w:val="0047013B"/>
    <w:rsid w:val="004701F8"/>
    <w:rsid w:val="00475997"/>
    <w:rsid w:val="00481401"/>
    <w:rsid w:val="004A18C7"/>
    <w:rsid w:val="004A68FB"/>
    <w:rsid w:val="004B1042"/>
    <w:rsid w:val="004B1637"/>
    <w:rsid w:val="004B2396"/>
    <w:rsid w:val="004B4EB2"/>
    <w:rsid w:val="004B657C"/>
    <w:rsid w:val="004C4EA4"/>
    <w:rsid w:val="004D379C"/>
    <w:rsid w:val="004E5443"/>
    <w:rsid w:val="004F042C"/>
    <w:rsid w:val="004F0A36"/>
    <w:rsid w:val="004F5525"/>
    <w:rsid w:val="00506A7B"/>
    <w:rsid w:val="00510CA6"/>
    <w:rsid w:val="0051208D"/>
    <w:rsid w:val="00520481"/>
    <w:rsid w:val="0052591B"/>
    <w:rsid w:val="00530149"/>
    <w:rsid w:val="005327A0"/>
    <w:rsid w:val="00537C4A"/>
    <w:rsid w:val="00544712"/>
    <w:rsid w:val="0054729A"/>
    <w:rsid w:val="00555235"/>
    <w:rsid w:val="00555337"/>
    <w:rsid w:val="0056448C"/>
    <w:rsid w:val="00570B74"/>
    <w:rsid w:val="00571A9C"/>
    <w:rsid w:val="005732AC"/>
    <w:rsid w:val="00576526"/>
    <w:rsid w:val="0058075C"/>
    <w:rsid w:val="00581777"/>
    <w:rsid w:val="00583602"/>
    <w:rsid w:val="005940E0"/>
    <w:rsid w:val="00596CAF"/>
    <w:rsid w:val="00597D60"/>
    <w:rsid w:val="005A0B09"/>
    <w:rsid w:val="005B2A75"/>
    <w:rsid w:val="005B366E"/>
    <w:rsid w:val="005B64BF"/>
    <w:rsid w:val="005B7262"/>
    <w:rsid w:val="005C0C58"/>
    <w:rsid w:val="005D018E"/>
    <w:rsid w:val="005D05A3"/>
    <w:rsid w:val="005D3476"/>
    <w:rsid w:val="005D7BEF"/>
    <w:rsid w:val="005E4F33"/>
    <w:rsid w:val="005E58AC"/>
    <w:rsid w:val="00612822"/>
    <w:rsid w:val="006309A9"/>
    <w:rsid w:val="006315F9"/>
    <w:rsid w:val="00642C56"/>
    <w:rsid w:val="006444C2"/>
    <w:rsid w:val="0064502D"/>
    <w:rsid w:val="00646BF9"/>
    <w:rsid w:val="0065214B"/>
    <w:rsid w:val="00656EA3"/>
    <w:rsid w:val="00666C0B"/>
    <w:rsid w:val="0067544E"/>
    <w:rsid w:val="00677127"/>
    <w:rsid w:val="00682E71"/>
    <w:rsid w:val="00693187"/>
    <w:rsid w:val="00694BB5"/>
    <w:rsid w:val="00695C5E"/>
    <w:rsid w:val="006960E5"/>
    <w:rsid w:val="00696963"/>
    <w:rsid w:val="006A526E"/>
    <w:rsid w:val="006A7048"/>
    <w:rsid w:val="006A73D7"/>
    <w:rsid w:val="006B1073"/>
    <w:rsid w:val="006B4CC9"/>
    <w:rsid w:val="006C5FE4"/>
    <w:rsid w:val="006D4547"/>
    <w:rsid w:val="006F1628"/>
    <w:rsid w:val="006F4A70"/>
    <w:rsid w:val="006F4FCC"/>
    <w:rsid w:val="006F6DA9"/>
    <w:rsid w:val="00701665"/>
    <w:rsid w:val="007068CA"/>
    <w:rsid w:val="007158C7"/>
    <w:rsid w:val="00716387"/>
    <w:rsid w:val="00720F42"/>
    <w:rsid w:val="00734979"/>
    <w:rsid w:val="0073657A"/>
    <w:rsid w:val="007375CC"/>
    <w:rsid w:val="007518C2"/>
    <w:rsid w:val="0077157E"/>
    <w:rsid w:val="00772813"/>
    <w:rsid w:val="0077433F"/>
    <w:rsid w:val="0078034D"/>
    <w:rsid w:val="007823AD"/>
    <w:rsid w:val="007A7539"/>
    <w:rsid w:val="007B2571"/>
    <w:rsid w:val="007B36AD"/>
    <w:rsid w:val="007B7DC7"/>
    <w:rsid w:val="007C1710"/>
    <w:rsid w:val="007C78A1"/>
    <w:rsid w:val="007D3BAD"/>
    <w:rsid w:val="007E3344"/>
    <w:rsid w:val="007E3EFE"/>
    <w:rsid w:val="007E5ED1"/>
    <w:rsid w:val="007F5CE1"/>
    <w:rsid w:val="008040E3"/>
    <w:rsid w:val="0080562D"/>
    <w:rsid w:val="00805BB3"/>
    <w:rsid w:val="00817FD0"/>
    <w:rsid w:val="00827351"/>
    <w:rsid w:val="008354AE"/>
    <w:rsid w:val="00840EC5"/>
    <w:rsid w:val="00855092"/>
    <w:rsid w:val="008643CC"/>
    <w:rsid w:val="0086473B"/>
    <w:rsid w:val="00864D78"/>
    <w:rsid w:val="00867B55"/>
    <w:rsid w:val="00872AC2"/>
    <w:rsid w:val="008823E2"/>
    <w:rsid w:val="00886FD3"/>
    <w:rsid w:val="00893101"/>
    <w:rsid w:val="008A081C"/>
    <w:rsid w:val="008A094C"/>
    <w:rsid w:val="008A4FB8"/>
    <w:rsid w:val="008A549C"/>
    <w:rsid w:val="008C30B7"/>
    <w:rsid w:val="008C4C4B"/>
    <w:rsid w:val="008D14EE"/>
    <w:rsid w:val="008D6503"/>
    <w:rsid w:val="008F0625"/>
    <w:rsid w:val="008F149F"/>
    <w:rsid w:val="008F1F88"/>
    <w:rsid w:val="008F7F07"/>
    <w:rsid w:val="009017F7"/>
    <w:rsid w:val="0091314A"/>
    <w:rsid w:val="00915F31"/>
    <w:rsid w:val="009252DD"/>
    <w:rsid w:val="00933D20"/>
    <w:rsid w:val="00940C25"/>
    <w:rsid w:val="00947455"/>
    <w:rsid w:val="009604A2"/>
    <w:rsid w:val="00962ED1"/>
    <w:rsid w:val="009641B6"/>
    <w:rsid w:val="00965C25"/>
    <w:rsid w:val="00972B71"/>
    <w:rsid w:val="00975B4E"/>
    <w:rsid w:val="00984720"/>
    <w:rsid w:val="00994DE4"/>
    <w:rsid w:val="009A02D9"/>
    <w:rsid w:val="009A2DEF"/>
    <w:rsid w:val="009B60D3"/>
    <w:rsid w:val="009C5A90"/>
    <w:rsid w:val="009C7E1E"/>
    <w:rsid w:val="009D3149"/>
    <w:rsid w:val="009D3289"/>
    <w:rsid w:val="009D7997"/>
    <w:rsid w:val="009E080B"/>
    <w:rsid w:val="009E4F0B"/>
    <w:rsid w:val="009E713C"/>
    <w:rsid w:val="009E7E11"/>
    <w:rsid w:val="009F67AE"/>
    <w:rsid w:val="00A00E31"/>
    <w:rsid w:val="00A02A03"/>
    <w:rsid w:val="00A1497A"/>
    <w:rsid w:val="00A2083C"/>
    <w:rsid w:val="00A21A29"/>
    <w:rsid w:val="00A438E6"/>
    <w:rsid w:val="00A45F7B"/>
    <w:rsid w:val="00A469A1"/>
    <w:rsid w:val="00A5688B"/>
    <w:rsid w:val="00A57B23"/>
    <w:rsid w:val="00A57CD8"/>
    <w:rsid w:val="00A64DA8"/>
    <w:rsid w:val="00A746F8"/>
    <w:rsid w:val="00A9456D"/>
    <w:rsid w:val="00AA1D17"/>
    <w:rsid w:val="00AA2DA0"/>
    <w:rsid w:val="00AA3B10"/>
    <w:rsid w:val="00AA5510"/>
    <w:rsid w:val="00AB2EC2"/>
    <w:rsid w:val="00AE2C9F"/>
    <w:rsid w:val="00AE4998"/>
    <w:rsid w:val="00AE6F29"/>
    <w:rsid w:val="00AF1829"/>
    <w:rsid w:val="00AF5A50"/>
    <w:rsid w:val="00AF6066"/>
    <w:rsid w:val="00AF7F52"/>
    <w:rsid w:val="00B03C38"/>
    <w:rsid w:val="00B068AB"/>
    <w:rsid w:val="00B07DB7"/>
    <w:rsid w:val="00B11C91"/>
    <w:rsid w:val="00B1504A"/>
    <w:rsid w:val="00B212B6"/>
    <w:rsid w:val="00B242D3"/>
    <w:rsid w:val="00B24C61"/>
    <w:rsid w:val="00B262F1"/>
    <w:rsid w:val="00B27135"/>
    <w:rsid w:val="00B400DB"/>
    <w:rsid w:val="00B41F05"/>
    <w:rsid w:val="00B4236A"/>
    <w:rsid w:val="00B435B8"/>
    <w:rsid w:val="00B4487B"/>
    <w:rsid w:val="00B44D35"/>
    <w:rsid w:val="00B46287"/>
    <w:rsid w:val="00B5795A"/>
    <w:rsid w:val="00B62671"/>
    <w:rsid w:val="00B673BC"/>
    <w:rsid w:val="00B92748"/>
    <w:rsid w:val="00B94011"/>
    <w:rsid w:val="00B96310"/>
    <w:rsid w:val="00B967AD"/>
    <w:rsid w:val="00B97587"/>
    <w:rsid w:val="00BA1300"/>
    <w:rsid w:val="00BA2127"/>
    <w:rsid w:val="00BA27EE"/>
    <w:rsid w:val="00BA3172"/>
    <w:rsid w:val="00BA4F0C"/>
    <w:rsid w:val="00BB0C8A"/>
    <w:rsid w:val="00BB4918"/>
    <w:rsid w:val="00BB709E"/>
    <w:rsid w:val="00BC0660"/>
    <w:rsid w:val="00BC473F"/>
    <w:rsid w:val="00BC499E"/>
    <w:rsid w:val="00BD0668"/>
    <w:rsid w:val="00BD1FF0"/>
    <w:rsid w:val="00BE6956"/>
    <w:rsid w:val="00BE6D86"/>
    <w:rsid w:val="00BF5334"/>
    <w:rsid w:val="00C02589"/>
    <w:rsid w:val="00C11BCB"/>
    <w:rsid w:val="00C139CB"/>
    <w:rsid w:val="00C1466F"/>
    <w:rsid w:val="00C273B6"/>
    <w:rsid w:val="00C40632"/>
    <w:rsid w:val="00C5256B"/>
    <w:rsid w:val="00C638D5"/>
    <w:rsid w:val="00C639CD"/>
    <w:rsid w:val="00C72570"/>
    <w:rsid w:val="00C74422"/>
    <w:rsid w:val="00C744BF"/>
    <w:rsid w:val="00C94CE3"/>
    <w:rsid w:val="00CA28BB"/>
    <w:rsid w:val="00CA733A"/>
    <w:rsid w:val="00CB3F0D"/>
    <w:rsid w:val="00CB4206"/>
    <w:rsid w:val="00CB7A4B"/>
    <w:rsid w:val="00CC270F"/>
    <w:rsid w:val="00CC7429"/>
    <w:rsid w:val="00CD0B98"/>
    <w:rsid w:val="00CD31E9"/>
    <w:rsid w:val="00CD4CDB"/>
    <w:rsid w:val="00CD6104"/>
    <w:rsid w:val="00CD71A0"/>
    <w:rsid w:val="00CE0198"/>
    <w:rsid w:val="00CE097D"/>
    <w:rsid w:val="00CE573A"/>
    <w:rsid w:val="00CE78F3"/>
    <w:rsid w:val="00CF42A7"/>
    <w:rsid w:val="00D02610"/>
    <w:rsid w:val="00D0575A"/>
    <w:rsid w:val="00D157A2"/>
    <w:rsid w:val="00D20E4E"/>
    <w:rsid w:val="00D23321"/>
    <w:rsid w:val="00D33C38"/>
    <w:rsid w:val="00D34DD0"/>
    <w:rsid w:val="00D34F6E"/>
    <w:rsid w:val="00D40B30"/>
    <w:rsid w:val="00D543FB"/>
    <w:rsid w:val="00D56276"/>
    <w:rsid w:val="00D573B4"/>
    <w:rsid w:val="00D60F37"/>
    <w:rsid w:val="00D65FFF"/>
    <w:rsid w:val="00D72F24"/>
    <w:rsid w:val="00D81AAC"/>
    <w:rsid w:val="00D84336"/>
    <w:rsid w:val="00D9058E"/>
    <w:rsid w:val="00DA5DC5"/>
    <w:rsid w:val="00DA7AEB"/>
    <w:rsid w:val="00DC2FD9"/>
    <w:rsid w:val="00DD228A"/>
    <w:rsid w:val="00DD2DAB"/>
    <w:rsid w:val="00DD57E7"/>
    <w:rsid w:val="00DE19F8"/>
    <w:rsid w:val="00DE5D87"/>
    <w:rsid w:val="00DF57E1"/>
    <w:rsid w:val="00DF62E4"/>
    <w:rsid w:val="00E027AB"/>
    <w:rsid w:val="00E02C7D"/>
    <w:rsid w:val="00E05911"/>
    <w:rsid w:val="00E103F3"/>
    <w:rsid w:val="00E10845"/>
    <w:rsid w:val="00E12CE6"/>
    <w:rsid w:val="00E13A63"/>
    <w:rsid w:val="00E21A32"/>
    <w:rsid w:val="00E21AFB"/>
    <w:rsid w:val="00E21DB8"/>
    <w:rsid w:val="00E225B5"/>
    <w:rsid w:val="00E230C6"/>
    <w:rsid w:val="00E23223"/>
    <w:rsid w:val="00E25242"/>
    <w:rsid w:val="00E25492"/>
    <w:rsid w:val="00E3272E"/>
    <w:rsid w:val="00E37743"/>
    <w:rsid w:val="00E446FE"/>
    <w:rsid w:val="00E4584B"/>
    <w:rsid w:val="00E519E5"/>
    <w:rsid w:val="00E57F02"/>
    <w:rsid w:val="00E62AC4"/>
    <w:rsid w:val="00E70B60"/>
    <w:rsid w:val="00E754B6"/>
    <w:rsid w:val="00E96F07"/>
    <w:rsid w:val="00EA110B"/>
    <w:rsid w:val="00ED63BD"/>
    <w:rsid w:val="00ED7257"/>
    <w:rsid w:val="00ED7A1B"/>
    <w:rsid w:val="00EE0474"/>
    <w:rsid w:val="00EE13B2"/>
    <w:rsid w:val="00EE2B37"/>
    <w:rsid w:val="00EE46F9"/>
    <w:rsid w:val="00EE689D"/>
    <w:rsid w:val="00F02410"/>
    <w:rsid w:val="00F03109"/>
    <w:rsid w:val="00F0577B"/>
    <w:rsid w:val="00F06E19"/>
    <w:rsid w:val="00F10795"/>
    <w:rsid w:val="00F1313A"/>
    <w:rsid w:val="00F20660"/>
    <w:rsid w:val="00F23F21"/>
    <w:rsid w:val="00F2711A"/>
    <w:rsid w:val="00F30713"/>
    <w:rsid w:val="00F442D7"/>
    <w:rsid w:val="00F50500"/>
    <w:rsid w:val="00F50D33"/>
    <w:rsid w:val="00F52047"/>
    <w:rsid w:val="00F53219"/>
    <w:rsid w:val="00F55221"/>
    <w:rsid w:val="00F555D7"/>
    <w:rsid w:val="00F55EF2"/>
    <w:rsid w:val="00F57B75"/>
    <w:rsid w:val="00F6290B"/>
    <w:rsid w:val="00F70E31"/>
    <w:rsid w:val="00F73F06"/>
    <w:rsid w:val="00F8289A"/>
    <w:rsid w:val="00F832C2"/>
    <w:rsid w:val="00F8368A"/>
    <w:rsid w:val="00F94E84"/>
    <w:rsid w:val="00F96BEB"/>
    <w:rsid w:val="00FA2481"/>
    <w:rsid w:val="00FA2A7D"/>
    <w:rsid w:val="00FA5F04"/>
    <w:rsid w:val="00FA6B0D"/>
    <w:rsid w:val="00FA78D5"/>
    <w:rsid w:val="00FB1882"/>
    <w:rsid w:val="00FC19EC"/>
    <w:rsid w:val="00FD009F"/>
    <w:rsid w:val="00FD3F1E"/>
    <w:rsid w:val="00FE1944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5025"/>
    <o:shapelayout v:ext="edit">
      <o:idmap v:ext="edit" data="1"/>
    </o:shapelayout>
  </w:shapeDefaults>
  <w:doNotEmbedSmartTags/>
  <w:decimalSymbol w:val=","/>
  <w:listSeparator w:val=";"/>
  <w14:docId w14:val="169560A0"/>
  <w15:docId w15:val="{DB292551-3220-411C-9ADB-1A6F0212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3C36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okvira">
    <w:name w:val="Sadržaj okvira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6C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96CAF"/>
    <w:rPr>
      <w:rFonts w:ascii="Segoe UI" w:hAnsi="Segoe UI" w:cs="Segoe UI"/>
      <w:sz w:val="18"/>
      <w:szCs w:val="18"/>
      <w:lang w:val="en-US" w:eastAsia="ar-SA"/>
    </w:rPr>
  </w:style>
  <w:style w:type="paragraph" w:styleId="Odlomakpopisa">
    <w:name w:val="List Paragraph"/>
    <w:basedOn w:val="Normal"/>
    <w:uiPriority w:val="34"/>
    <w:qFormat/>
    <w:rsid w:val="007E5ED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3C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ar-SA"/>
    </w:rPr>
  </w:style>
  <w:style w:type="paragraph" w:customStyle="1" w:styleId="Odlomakpopisa1">
    <w:name w:val="Odlomak popisa1"/>
    <w:basedOn w:val="Normal"/>
    <w:rsid w:val="00395AB7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1"/>
      <w:sz w:val="22"/>
      <w:szCs w:val="22"/>
      <w:lang w:val="hr-HR"/>
    </w:rPr>
  </w:style>
  <w:style w:type="paragraph" w:customStyle="1" w:styleId="Default">
    <w:name w:val="Default"/>
    <w:rsid w:val="00E103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proreda">
    <w:name w:val="No Spacing"/>
    <w:uiPriority w:val="1"/>
    <w:qFormat/>
    <w:rsid w:val="00AF6066"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customStyle="1" w:styleId="Odlomakpopisa3">
    <w:name w:val="Odlomak popisa3"/>
    <w:basedOn w:val="Normal"/>
    <w:rsid w:val="00331242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2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103C0-B965-4AD7-BC1B-99A41CF5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P I S N I K</vt:lpstr>
      <vt:lpstr>Z A P I S N I K</vt:lpstr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I S N I K</dc:title>
  <dc:subject/>
  <dc:creator>Mirjana</dc:creator>
  <cp:keywords/>
  <cp:lastModifiedBy>Korisnik Licence</cp:lastModifiedBy>
  <cp:revision>4</cp:revision>
  <cp:lastPrinted>2025-09-25T07:42:00Z</cp:lastPrinted>
  <dcterms:created xsi:type="dcterms:W3CDTF">2025-09-25T08:22:00Z</dcterms:created>
  <dcterms:modified xsi:type="dcterms:W3CDTF">2025-09-25T08:27:00Z</dcterms:modified>
</cp:coreProperties>
</file>